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53" w:rsidRPr="00C4472C" w:rsidRDefault="00B45553" w:rsidP="000E7CFD">
      <w:pPr>
        <w:pStyle w:val="Titolo2"/>
        <w:spacing w:before="0" w:after="0"/>
        <w:jc w:val="right"/>
        <w:rPr>
          <w:rFonts w:ascii="Arial" w:hAnsi="Arial" w:cs="Arial"/>
          <w:sz w:val="22"/>
          <w:szCs w:val="22"/>
        </w:rPr>
      </w:pPr>
    </w:p>
    <w:p w:rsidR="00AE0929" w:rsidRPr="00C4472C" w:rsidRDefault="00452028" w:rsidP="000E7CFD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C4472C">
        <w:rPr>
          <w:rFonts w:ascii="Arial" w:hAnsi="Arial" w:cs="Arial"/>
          <w:sz w:val="22"/>
          <w:szCs w:val="22"/>
        </w:rPr>
        <w:tab/>
      </w:r>
      <w:bookmarkStart w:id="0" w:name="_Toc481143937"/>
      <w:r w:rsidRPr="00C4472C">
        <w:rPr>
          <w:rFonts w:ascii="Times New Roman" w:hAnsi="Times New Roman"/>
          <w:i w:val="0"/>
          <w:sz w:val="22"/>
          <w:szCs w:val="22"/>
        </w:rPr>
        <w:t xml:space="preserve">MODELLO </w:t>
      </w:r>
      <w:r w:rsidR="004D39BA">
        <w:rPr>
          <w:rFonts w:ascii="Times New Roman" w:hAnsi="Times New Roman"/>
          <w:i w:val="0"/>
          <w:sz w:val="22"/>
          <w:szCs w:val="22"/>
        </w:rPr>
        <w:t>10</w:t>
      </w:r>
      <w:r w:rsidR="00AE0929" w:rsidRPr="00C4472C">
        <w:rPr>
          <w:rFonts w:ascii="Times New Roman" w:hAnsi="Times New Roman"/>
          <w:i w:val="0"/>
          <w:sz w:val="22"/>
          <w:szCs w:val="22"/>
        </w:rPr>
        <w:t xml:space="preserve"> </w:t>
      </w:r>
      <w:r w:rsidR="00C4472C" w:rsidRPr="00C4472C">
        <w:rPr>
          <w:rFonts w:ascii="Times New Roman" w:hAnsi="Times New Roman"/>
          <w:i w:val="0"/>
          <w:sz w:val="22"/>
          <w:szCs w:val="22"/>
        </w:rPr>
        <w:t>–</w:t>
      </w:r>
      <w:r w:rsidR="00AE0929" w:rsidRPr="00C4472C">
        <w:rPr>
          <w:rFonts w:ascii="Times New Roman" w:hAnsi="Times New Roman"/>
          <w:i w:val="0"/>
          <w:sz w:val="22"/>
          <w:szCs w:val="22"/>
        </w:rPr>
        <w:t xml:space="preserve"> </w:t>
      </w:r>
      <w:bookmarkEnd w:id="0"/>
      <w:r w:rsidR="00C4472C" w:rsidRPr="00C4472C">
        <w:rPr>
          <w:rFonts w:ascii="Times New Roman" w:hAnsi="Times New Roman"/>
          <w:i w:val="0"/>
          <w:sz w:val="22"/>
          <w:szCs w:val="22"/>
        </w:rPr>
        <w:t>Indetraibilità IVA</w:t>
      </w:r>
    </w:p>
    <w:p w:rsidR="00452028" w:rsidRPr="00C4472C" w:rsidRDefault="00657696" w:rsidP="000E7CFD">
      <w:pPr>
        <w:tabs>
          <w:tab w:val="left" w:pos="902"/>
        </w:tabs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C4472C">
        <w:rPr>
          <w:rFonts w:ascii="Times New Roman" w:eastAsia="Times New Roman" w:hAnsi="Times New Roman" w:cs="Times New Roman"/>
          <w:b/>
          <w:lang w:eastAsia="it-IT"/>
        </w:rPr>
        <w:tab/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Via Surbo, 34</w:t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73019 – Trepuzzi (LE)</w:t>
      </w:r>
    </w:p>
    <w:p w:rsidR="00B45553" w:rsidRPr="00C4472C" w:rsidRDefault="00B45553" w:rsidP="007C66D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4472C" w:rsidRPr="00C4472C" w:rsidRDefault="00C4472C" w:rsidP="00C4472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1" w:name="_GoBack"/>
      <w:bookmarkEnd w:id="1"/>
    </w:p>
    <w:p w:rsidR="00C4472C" w:rsidRPr="00C4472C" w:rsidRDefault="00C4472C" w:rsidP="00C447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C4472C" w:rsidRPr="00C4472C" w:rsidRDefault="00C4472C" w:rsidP="00C447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4472C">
        <w:rPr>
          <w:rFonts w:ascii="Times New Roman" w:hAnsi="Times New Roman" w:cs="Times New Roman"/>
          <w:b/>
          <w:bCs/>
        </w:rPr>
        <w:t xml:space="preserve">AZIONE </w:t>
      </w:r>
      <w:proofErr w:type="gramStart"/>
      <w:r w:rsidRPr="00C4472C">
        <w:rPr>
          <w:rFonts w:ascii="Times New Roman" w:hAnsi="Times New Roman" w:cs="Times New Roman"/>
          <w:b/>
          <w:bCs/>
        </w:rPr>
        <w:t>2  –</w:t>
      </w:r>
      <w:proofErr w:type="gramEnd"/>
      <w:r w:rsidRPr="00C4472C">
        <w:rPr>
          <w:rFonts w:ascii="Times New Roman" w:hAnsi="Times New Roman" w:cs="Times New Roman"/>
          <w:b/>
          <w:bCs/>
        </w:rPr>
        <w:t xml:space="preserve"> Creazione e sviluppo di impresa per rafforzare l’offerta di servizi di turismo </w:t>
      </w:r>
      <w:proofErr w:type="spellStart"/>
      <w:r w:rsidRPr="00C4472C">
        <w:rPr>
          <w:rFonts w:ascii="Times New Roman" w:hAnsi="Times New Roman" w:cs="Times New Roman"/>
          <w:b/>
          <w:bCs/>
        </w:rPr>
        <w:t>esperenziale</w:t>
      </w:r>
      <w:proofErr w:type="spellEnd"/>
      <w:r w:rsidRPr="00C4472C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4D39BA" w:rsidRDefault="004D39BA" w:rsidP="004D39B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INTERVENTO 2.2</w:t>
      </w:r>
      <w:r w:rsidRPr="00AF376D"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Pacchetto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multimisura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per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l’avvio di nuove </w:t>
      </w:r>
      <w:proofErr w:type="spellStart"/>
      <w:r>
        <w:rPr>
          <w:rFonts w:ascii="Times New Roman" w:hAnsi="Times New Roman"/>
          <w:b/>
          <w:sz w:val="24"/>
          <w:szCs w:val="24"/>
        </w:rPr>
        <w:t>pmi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extra agricole</w:t>
      </w:r>
      <w:r w:rsidRPr="00AF376D">
        <w:rPr>
          <w:rFonts w:ascii="Times New Roman" w:hAnsi="Times New Roman" w:cs="Times New Roman"/>
          <w:b/>
          <w:bCs/>
        </w:rPr>
        <w:t>.</w:t>
      </w:r>
    </w:p>
    <w:p w:rsidR="004D39BA" w:rsidRDefault="004D39BA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</w:p>
    <w:p w:rsidR="00C4472C" w:rsidRPr="00C4472C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>Avviso pubblico approvato con Delibera CDA del 10/06/2019.</w:t>
      </w:r>
    </w:p>
    <w:p w:rsidR="00C4472C" w:rsidRPr="00C4472C" w:rsidRDefault="00C4472C" w:rsidP="00C4472C">
      <w:pPr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5"/>
      <w:r w:rsidRPr="00C4472C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2"/>
    </w:p>
    <w:p w:rsidR="00C4472C" w:rsidRPr="00C4472C" w:rsidRDefault="00C4472C" w:rsidP="00C4472C">
      <w:pPr>
        <w:jc w:val="center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</w:rPr>
        <w:t>(</w:t>
      </w:r>
      <w:proofErr w:type="gramStart"/>
      <w:r w:rsidRPr="00C4472C">
        <w:rPr>
          <w:rFonts w:ascii="Times New Roman" w:hAnsi="Times New Roman" w:cs="Times New Roman"/>
        </w:rPr>
        <w:t>ai</w:t>
      </w:r>
      <w:proofErr w:type="gramEnd"/>
      <w:r w:rsidRPr="00C4472C">
        <w:rPr>
          <w:rFonts w:ascii="Times New Roman" w:hAnsi="Times New Roman" w:cs="Times New Roman"/>
        </w:rPr>
        <w:t xml:space="preserve"> sensi dell’art. 47 D.P.R. 28 dicembre 2000, n. 445)</w:t>
      </w:r>
    </w:p>
    <w:p w:rsidR="00C4472C" w:rsidRPr="00C4472C" w:rsidRDefault="00C4472C" w:rsidP="00C4472C">
      <w:pPr>
        <w:spacing w:after="120" w:line="360" w:lineRule="auto"/>
        <w:jc w:val="both"/>
        <w:rPr>
          <w:rFonts w:ascii="Times New Roman" w:hAnsi="Times New Roman" w:cs="Times New Roman"/>
        </w:rPr>
      </w:pPr>
    </w:p>
    <w:p w:rsidR="00C4472C" w:rsidRPr="00C4472C" w:rsidRDefault="00C4472C" w:rsidP="00C4472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</w:rPr>
        <w:t xml:space="preserve">Il/la sottoscritto/a __________________________________nato a __________________________ </w:t>
      </w:r>
      <w:proofErr w:type="gramStart"/>
      <w:r w:rsidRPr="00C4472C">
        <w:rPr>
          <w:rFonts w:ascii="Times New Roman" w:hAnsi="Times New Roman" w:cs="Times New Roman"/>
        </w:rPr>
        <w:t>( _</w:t>
      </w:r>
      <w:proofErr w:type="gramEnd"/>
      <w:r w:rsidRPr="00C4472C">
        <w:rPr>
          <w:rFonts w:ascii="Times New Roman" w:hAnsi="Times New Roman" w:cs="Times New Roman"/>
        </w:rPr>
        <w:t xml:space="preserve">___ ) il ________________________residente a ___________________________ ( __ ) CAP ________in Via___________________, </w:t>
      </w:r>
      <w:r w:rsidRPr="00C4472C">
        <w:rPr>
          <w:rFonts w:ascii="Times New Roman" w:hAnsi="Times New Roman" w:cs="Times New Roman"/>
          <w:b/>
        </w:rPr>
        <w:t>In qualità di titolare/legale rappresentante</w:t>
      </w:r>
      <w:r w:rsidRPr="00C4472C">
        <w:rPr>
          <w:rFonts w:ascii="Times New Roman" w:hAnsi="Times New Roman" w:cs="Times New Roman"/>
          <w:b/>
          <w:vertAlign w:val="superscript"/>
        </w:rPr>
        <w:footnoteReference w:id="1"/>
      </w:r>
      <w:r w:rsidRPr="00C4472C">
        <w:rPr>
          <w:rFonts w:ascii="Times New Roman" w:hAnsi="Times New Roman" w:cs="Times New Roman"/>
          <w:b/>
        </w:rPr>
        <w:t xml:space="preserve"> dell’impresa ______________, Codice fiscale _______________, Partita Iva _____________, con sede legale in_______________ Via </w:t>
      </w:r>
      <w:r>
        <w:rPr>
          <w:rFonts w:ascii="Times New Roman" w:hAnsi="Times New Roman" w:cs="Times New Roman"/>
        </w:rPr>
        <w:t>_</w:t>
      </w:r>
    </w:p>
    <w:p w:rsidR="00C4472C" w:rsidRPr="00C4472C" w:rsidRDefault="00C4472C" w:rsidP="00C4472C">
      <w:pPr>
        <w:spacing w:after="120"/>
        <w:rPr>
          <w:rFonts w:ascii="Times New Roman" w:hAnsi="Times New Roman" w:cs="Times New Roman"/>
        </w:rPr>
      </w:pPr>
      <w:proofErr w:type="gramStart"/>
      <w:r w:rsidRPr="00C4472C">
        <w:rPr>
          <w:rFonts w:ascii="Times New Roman" w:hAnsi="Times New Roman" w:cs="Times New Roman"/>
        </w:rPr>
        <w:t>consapevole</w:t>
      </w:r>
      <w:proofErr w:type="gramEnd"/>
      <w:r w:rsidRPr="00C4472C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C4472C" w:rsidRPr="00C4472C" w:rsidRDefault="00C4472C" w:rsidP="00C4472C">
      <w:pPr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3" w:name="_Toc481140716"/>
      <w:r w:rsidRPr="00C4472C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3"/>
    </w:p>
    <w:p w:rsidR="00B45553" w:rsidRPr="00C4472C" w:rsidRDefault="00B45553" w:rsidP="007C66DF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C4472C">
        <w:rPr>
          <w:rFonts w:ascii="Times New Roman" w:hAnsi="Times New Roman" w:cs="Times New Roman"/>
          <w:b/>
          <w:i/>
        </w:rPr>
        <w:t xml:space="preserve"> Di adottare il seguente regime contabile ____________________________</w:t>
      </w: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  <w:b/>
          <w:i/>
        </w:rPr>
        <w:t>E l’indetraibilità dell’Iva ____________________________________</w:t>
      </w:r>
    </w:p>
    <w:p w:rsidR="00B45553" w:rsidRDefault="00B45553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4472C" w:rsidRPr="00CE1CC0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C4472C" w:rsidRPr="00CE1CC0" w:rsidRDefault="00C4472C" w:rsidP="00C4472C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C4472C" w:rsidRPr="00CE1CC0" w:rsidRDefault="00C4472C" w:rsidP="00C4472C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Regolamento (UE)</w:t>
      </w:r>
      <w:r w:rsidR="00B3661E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n. 679/2016</w:t>
      </w:r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e D. </w:t>
      </w:r>
      <w:proofErr w:type="spellStart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52028" w:rsidRPr="00CE1CC0" w:rsidRDefault="00452028" w:rsidP="007C66DF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CE1CC0" w:rsidRPr="00452028" w:rsidRDefault="00452028" w:rsidP="00C4472C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</w:t>
      </w:r>
    </w:p>
    <w:sectPr w:rsidR="00CE1CC0" w:rsidRPr="00452028" w:rsidSect="000E7CF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C62" w:rsidRDefault="00371C62" w:rsidP="008D180D">
      <w:r>
        <w:separator/>
      </w:r>
    </w:p>
  </w:endnote>
  <w:endnote w:type="continuationSeparator" w:id="0">
    <w:p w:rsidR="00371C62" w:rsidRDefault="00371C62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72C" w:rsidRPr="00DD3319" w:rsidRDefault="00C4472C" w:rsidP="00C4472C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C4472C" w:rsidRPr="00DD3319" w:rsidRDefault="00C4472C" w:rsidP="00C4472C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  <w:p w:rsidR="00C4472C" w:rsidRDefault="00C4472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38063C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C62" w:rsidRDefault="00371C62" w:rsidP="008D180D">
      <w:r>
        <w:separator/>
      </w:r>
    </w:p>
  </w:footnote>
  <w:footnote w:type="continuationSeparator" w:id="0">
    <w:p w:rsidR="00371C62" w:rsidRDefault="00371C62" w:rsidP="008D180D">
      <w:r>
        <w:continuationSeparator/>
      </w:r>
    </w:p>
  </w:footnote>
  <w:footnote w:id="1">
    <w:p w:rsidR="00C4472C" w:rsidRPr="00C4472C" w:rsidRDefault="00C4472C" w:rsidP="00C4472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371C62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371C6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26" name="Immagine 2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17" name="Immagine 17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8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4F4A"/>
    <w:rsid w:val="0001524D"/>
    <w:rsid w:val="00015F4A"/>
    <w:rsid w:val="00022830"/>
    <w:rsid w:val="00032C28"/>
    <w:rsid w:val="00033249"/>
    <w:rsid w:val="000353FF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0F66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7F3D"/>
    <w:rsid w:val="000E73AF"/>
    <w:rsid w:val="000E7826"/>
    <w:rsid w:val="000E7CFD"/>
    <w:rsid w:val="000F480E"/>
    <w:rsid w:val="000F69FD"/>
    <w:rsid w:val="000F6DC0"/>
    <w:rsid w:val="00102BFA"/>
    <w:rsid w:val="001126BB"/>
    <w:rsid w:val="0011426C"/>
    <w:rsid w:val="001272C2"/>
    <w:rsid w:val="00127E65"/>
    <w:rsid w:val="00131042"/>
    <w:rsid w:val="00131660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5848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5869"/>
    <w:rsid w:val="0023796B"/>
    <w:rsid w:val="002405BA"/>
    <w:rsid w:val="00240BCE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C5DA7"/>
    <w:rsid w:val="002D2703"/>
    <w:rsid w:val="002D4BFD"/>
    <w:rsid w:val="002E3071"/>
    <w:rsid w:val="002E4F56"/>
    <w:rsid w:val="002E73C9"/>
    <w:rsid w:val="002F2A7F"/>
    <w:rsid w:val="002F33E6"/>
    <w:rsid w:val="002F6751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1C62"/>
    <w:rsid w:val="00375A45"/>
    <w:rsid w:val="0038063C"/>
    <w:rsid w:val="0038399F"/>
    <w:rsid w:val="00384018"/>
    <w:rsid w:val="00386109"/>
    <w:rsid w:val="003862E2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72318"/>
    <w:rsid w:val="004731B1"/>
    <w:rsid w:val="00484309"/>
    <w:rsid w:val="00491077"/>
    <w:rsid w:val="0049438E"/>
    <w:rsid w:val="004A51A7"/>
    <w:rsid w:val="004B1BD8"/>
    <w:rsid w:val="004C113B"/>
    <w:rsid w:val="004C3290"/>
    <w:rsid w:val="004C413B"/>
    <w:rsid w:val="004C6196"/>
    <w:rsid w:val="004D1627"/>
    <w:rsid w:val="004D21A6"/>
    <w:rsid w:val="004D39BA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7D25"/>
    <w:rsid w:val="00533F75"/>
    <w:rsid w:val="00534502"/>
    <w:rsid w:val="005441F2"/>
    <w:rsid w:val="00551792"/>
    <w:rsid w:val="005539E0"/>
    <w:rsid w:val="005602C6"/>
    <w:rsid w:val="00560CF2"/>
    <w:rsid w:val="00561299"/>
    <w:rsid w:val="00563FC3"/>
    <w:rsid w:val="00565FD8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6042"/>
    <w:rsid w:val="00657696"/>
    <w:rsid w:val="006641FA"/>
    <w:rsid w:val="00666023"/>
    <w:rsid w:val="0067180F"/>
    <w:rsid w:val="006836C8"/>
    <w:rsid w:val="00684B5B"/>
    <w:rsid w:val="00685A28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C66DF"/>
    <w:rsid w:val="007D1A4E"/>
    <w:rsid w:val="007D1C85"/>
    <w:rsid w:val="007D387C"/>
    <w:rsid w:val="007D6E83"/>
    <w:rsid w:val="007E4C1C"/>
    <w:rsid w:val="007E6066"/>
    <w:rsid w:val="007E70D4"/>
    <w:rsid w:val="007F45E1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90DAF"/>
    <w:rsid w:val="00892814"/>
    <w:rsid w:val="00892E4C"/>
    <w:rsid w:val="008955E0"/>
    <w:rsid w:val="008957AD"/>
    <w:rsid w:val="00897614"/>
    <w:rsid w:val="008A4A59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79AD"/>
    <w:rsid w:val="008E7D2E"/>
    <w:rsid w:val="008F19DE"/>
    <w:rsid w:val="008F29D7"/>
    <w:rsid w:val="008F3D22"/>
    <w:rsid w:val="008F4473"/>
    <w:rsid w:val="00900D85"/>
    <w:rsid w:val="00902D96"/>
    <w:rsid w:val="0090441D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2365"/>
    <w:rsid w:val="00973693"/>
    <w:rsid w:val="0097420C"/>
    <w:rsid w:val="009754CD"/>
    <w:rsid w:val="0097786F"/>
    <w:rsid w:val="00981991"/>
    <w:rsid w:val="00987E28"/>
    <w:rsid w:val="00994090"/>
    <w:rsid w:val="00994535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E08B4"/>
    <w:rsid w:val="009E3287"/>
    <w:rsid w:val="009E363B"/>
    <w:rsid w:val="009E5E87"/>
    <w:rsid w:val="009F3191"/>
    <w:rsid w:val="009F4ED1"/>
    <w:rsid w:val="009F557C"/>
    <w:rsid w:val="009F6DD3"/>
    <w:rsid w:val="009F7007"/>
    <w:rsid w:val="009F7753"/>
    <w:rsid w:val="009F7DAF"/>
    <w:rsid w:val="00A0089E"/>
    <w:rsid w:val="00A010E3"/>
    <w:rsid w:val="00A0452A"/>
    <w:rsid w:val="00A10FFA"/>
    <w:rsid w:val="00A12696"/>
    <w:rsid w:val="00A1276D"/>
    <w:rsid w:val="00A14A37"/>
    <w:rsid w:val="00A21917"/>
    <w:rsid w:val="00A22F44"/>
    <w:rsid w:val="00A23430"/>
    <w:rsid w:val="00A275A8"/>
    <w:rsid w:val="00A316B1"/>
    <w:rsid w:val="00A32104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B4F"/>
    <w:rsid w:val="00A706DC"/>
    <w:rsid w:val="00A70CB4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3661E"/>
    <w:rsid w:val="00B42256"/>
    <w:rsid w:val="00B45553"/>
    <w:rsid w:val="00B47EBB"/>
    <w:rsid w:val="00B520F1"/>
    <w:rsid w:val="00B66F66"/>
    <w:rsid w:val="00B72F65"/>
    <w:rsid w:val="00B823D2"/>
    <w:rsid w:val="00B864A4"/>
    <w:rsid w:val="00B9535D"/>
    <w:rsid w:val="00B95F1A"/>
    <w:rsid w:val="00BA1E29"/>
    <w:rsid w:val="00BA3A85"/>
    <w:rsid w:val="00BA454C"/>
    <w:rsid w:val="00BA4FB7"/>
    <w:rsid w:val="00BA6AAA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0EC8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4472C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05"/>
    <w:rsid w:val="00C737A7"/>
    <w:rsid w:val="00C765C2"/>
    <w:rsid w:val="00C7681D"/>
    <w:rsid w:val="00C81FC9"/>
    <w:rsid w:val="00C83926"/>
    <w:rsid w:val="00C85182"/>
    <w:rsid w:val="00C86A8F"/>
    <w:rsid w:val="00CA1A59"/>
    <w:rsid w:val="00CA3897"/>
    <w:rsid w:val="00CA4F1B"/>
    <w:rsid w:val="00CA6F30"/>
    <w:rsid w:val="00CA7010"/>
    <w:rsid w:val="00CA7284"/>
    <w:rsid w:val="00CB3CC0"/>
    <w:rsid w:val="00CB49DC"/>
    <w:rsid w:val="00CB54A6"/>
    <w:rsid w:val="00CB611C"/>
    <w:rsid w:val="00CD1581"/>
    <w:rsid w:val="00CD2086"/>
    <w:rsid w:val="00CD448F"/>
    <w:rsid w:val="00CE1453"/>
    <w:rsid w:val="00CE1CC0"/>
    <w:rsid w:val="00CE745C"/>
    <w:rsid w:val="00CF0E9B"/>
    <w:rsid w:val="00CF125B"/>
    <w:rsid w:val="00CF2165"/>
    <w:rsid w:val="00CF3FBE"/>
    <w:rsid w:val="00CF5040"/>
    <w:rsid w:val="00D0298E"/>
    <w:rsid w:val="00D03B5F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4728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5CAC"/>
    <w:rsid w:val="00DE7284"/>
    <w:rsid w:val="00DF25B4"/>
    <w:rsid w:val="00E00A79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E30"/>
    <w:rsid w:val="00F45AC3"/>
    <w:rsid w:val="00F51603"/>
    <w:rsid w:val="00F55E2F"/>
    <w:rsid w:val="00F65553"/>
    <w:rsid w:val="00F658D1"/>
    <w:rsid w:val="00F67790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49E"/>
    <w:rsid w:val="00FC28FE"/>
    <w:rsid w:val="00FC731C"/>
    <w:rsid w:val="00FC7433"/>
    <w:rsid w:val="00FC74FC"/>
    <w:rsid w:val="00FD13CF"/>
    <w:rsid w:val="00FD537B"/>
    <w:rsid w:val="00FD5843"/>
    <w:rsid w:val="00FD760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32C336B8-0F39-4767-83DC-D4DF632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3862E2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3862E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3862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2CC8A-74A3-49C6-AD09-EAC71958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Primavera</cp:lastModifiedBy>
  <cp:revision>25</cp:revision>
  <cp:lastPrinted>2017-04-28T09:58:00Z</cp:lastPrinted>
  <dcterms:created xsi:type="dcterms:W3CDTF">2018-05-10T16:58:00Z</dcterms:created>
  <dcterms:modified xsi:type="dcterms:W3CDTF">2019-06-27T09:06:00Z</dcterms:modified>
</cp:coreProperties>
</file>